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16269981" w:rsidR="00EA6C7C" w:rsidRPr="00571687" w:rsidRDefault="00EA6C7C" w:rsidP="0025703B">
      <w:pPr>
        <w:spacing w:after="240"/>
        <w:jc w:val="center"/>
        <w:rPr>
          <w:sz w:val="28"/>
          <w:szCs w:val="28"/>
          <w:lang w:val="en-GB"/>
        </w:rPr>
      </w:pPr>
      <w:r w:rsidRPr="0093721F">
        <w:rPr>
          <w:rStyle w:val="Strong"/>
          <w:sz w:val="28"/>
          <w:szCs w:val="28"/>
          <w:lang w:val="en-GB"/>
        </w:rPr>
        <w:t>Contract title</w:t>
      </w:r>
      <w:r w:rsidR="0093721F" w:rsidRPr="0093721F">
        <w:rPr>
          <w:rStyle w:val="Strong"/>
          <w:sz w:val="28"/>
          <w:szCs w:val="28"/>
          <w:lang w:val="en-GB"/>
        </w:rPr>
        <w:t xml:space="preserve">: </w:t>
      </w:r>
      <w:r w:rsidR="005361DD" w:rsidRPr="005361DD">
        <w:rPr>
          <w:rStyle w:val="Strong"/>
          <w:sz w:val="28"/>
          <w:szCs w:val="28"/>
          <w:lang w:val="en-GB"/>
        </w:rPr>
        <w:t>Procurement of Fire truck and Firefighting equipment for project STOP FIRES, Republic of Serbia</w:t>
      </w:r>
      <w:r w:rsidRPr="00571687">
        <w:rPr>
          <w:rStyle w:val="Strong"/>
          <w:sz w:val="28"/>
          <w:szCs w:val="28"/>
          <w:lang w:val="en-GB"/>
        </w:rPr>
        <w:br/>
      </w:r>
      <w:r w:rsidR="0093721F" w:rsidRPr="006637D6">
        <w:rPr>
          <w:rStyle w:val="Strong"/>
          <w:sz w:val="28"/>
          <w:szCs w:val="28"/>
          <w:lang w:val="en-GB"/>
        </w:rPr>
        <w:t>Location –</w:t>
      </w:r>
      <w:r w:rsidR="005361DD">
        <w:rPr>
          <w:rStyle w:val="Strong"/>
          <w:sz w:val="28"/>
          <w:szCs w:val="28"/>
          <w:lang w:val="en-GB"/>
        </w:rPr>
        <w:t xml:space="preserve"> </w:t>
      </w:r>
      <w:r w:rsidR="005361DD">
        <w:rPr>
          <w:rStyle w:val="Emphasis"/>
          <w:b/>
          <w:bCs/>
          <w:sz w:val="28"/>
          <w:szCs w:val="28"/>
          <w:lang w:val="en-GB"/>
        </w:rPr>
        <w:t>Novi Sad, Petrovaradin</w:t>
      </w:r>
      <w:r w:rsidR="0093721F" w:rsidRPr="006637D6">
        <w:rPr>
          <w:rStyle w:val="Emphasis"/>
          <w:b/>
          <w:bCs/>
          <w:sz w:val="28"/>
          <w:szCs w:val="28"/>
          <w:lang w:val="en-GB"/>
        </w:rPr>
        <w:t>, Republic of Serbia</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77F5B234" w14:textId="0A343779" w:rsidR="005407B9" w:rsidRPr="0093721F" w:rsidRDefault="005407B9" w:rsidP="00100AF9">
      <w:pPr>
        <w:ind w:firstLine="360"/>
        <w:rPr>
          <w:rStyle w:val="Strong"/>
          <w:b w:val="0"/>
          <w:szCs w:val="22"/>
        </w:rPr>
      </w:pPr>
      <w:r w:rsidRPr="0093721F">
        <w:rPr>
          <w:rStyle w:val="Strong"/>
          <w:b w:val="0"/>
          <w:sz w:val="22"/>
          <w:szCs w:val="22"/>
          <w:lang w:val="en-GB"/>
        </w:rPr>
        <w:t>unit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2D550C3A" w:rsidR="00AA22A5" w:rsidRPr="003776B0" w:rsidRDefault="005361DD" w:rsidP="00AA22A5">
      <w:pPr>
        <w:pStyle w:val="PRAGHeading2"/>
        <w:numPr>
          <w:ilvl w:val="0"/>
          <w:numId w:val="0"/>
        </w:numPr>
        <w:ind w:left="426"/>
        <w:rPr>
          <w:lang w:val="en-GB"/>
        </w:rPr>
      </w:pPr>
      <w:r w:rsidRPr="005361DD">
        <w:rPr>
          <w:sz w:val="22"/>
          <w:szCs w:val="22"/>
        </w:rPr>
        <w:t>INTERREG VI-A IPA HUNGARY-SERBIA PROGRAMME</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4A314309" w:rsidR="00CA6501" w:rsidRDefault="0093721F" w:rsidP="00170460">
      <w:pPr>
        <w:ind w:left="426" w:right="360"/>
        <w:rPr>
          <w:sz w:val="22"/>
          <w:szCs w:val="22"/>
          <w:lang w:val="en-GB"/>
        </w:rPr>
      </w:pPr>
      <w:r w:rsidRPr="0093721F">
        <w:rPr>
          <w:sz w:val="22"/>
          <w:szCs w:val="22"/>
          <w:lang w:val="en-GB"/>
        </w:rPr>
        <w:t>Financing agreement</w:t>
      </w:r>
      <w:r w:rsidR="00CA6501" w:rsidRPr="00CA6501">
        <w:rPr>
          <w:sz w:val="22"/>
          <w:szCs w:val="22"/>
          <w:highlight w:val="yellow"/>
          <w:lang w:val="en-GB"/>
        </w:rPr>
        <w:t xml:space="preserve"> </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2D826204" w14:textId="41F90411" w:rsidR="005361DD" w:rsidRPr="005361DD" w:rsidRDefault="005361DD" w:rsidP="005361DD">
      <w:pPr>
        <w:widowControl/>
        <w:autoSpaceDE w:val="0"/>
        <w:autoSpaceDN w:val="0"/>
        <w:adjustRightInd w:val="0"/>
        <w:spacing w:before="0" w:after="0"/>
        <w:ind w:left="426"/>
        <w:jc w:val="both"/>
        <w:rPr>
          <w:iCs/>
          <w:snapToGrid/>
          <w:sz w:val="22"/>
          <w:szCs w:val="22"/>
          <w:lang w:val="en-IE" w:eastAsia="fr-BE"/>
        </w:rPr>
      </w:pPr>
      <w:r w:rsidRPr="005361DD">
        <w:rPr>
          <w:iCs/>
          <w:snapToGrid/>
          <w:sz w:val="22"/>
          <w:szCs w:val="22"/>
          <w:lang w:val="en-IE" w:eastAsia="fr-BE"/>
        </w:rPr>
        <w:t>The legal basis of this procedure is REGULATION (EU) 2021/1529 OF THE EUROPEAN PARLIAMENT AND OF THE COUNCIL of 15 September 2021 establishing the Instrument for Pre-Accession assistance (IPA III)</w:t>
      </w:r>
    </w:p>
    <w:p w14:paraId="7DF6FA8E" w14:textId="77777777" w:rsidR="005361DD" w:rsidRPr="005361DD" w:rsidRDefault="005361DD" w:rsidP="005361DD">
      <w:pPr>
        <w:widowControl/>
        <w:autoSpaceDE w:val="0"/>
        <w:autoSpaceDN w:val="0"/>
        <w:adjustRightInd w:val="0"/>
        <w:spacing w:before="0" w:after="0"/>
        <w:ind w:left="426"/>
        <w:jc w:val="both"/>
        <w:rPr>
          <w:iCs/>
          <w:snapToGrid/>
          <w:sz w:val="22"/>
          <w:szCs w:val="22"/>
          <w:lang w:val="en-IE" w:eastAsia="fr-BE"/>
        </w:rPr>
      </w:pPr>
      <w:r w:rsidRPr="005361DD">
        <w:rPr>
          <w:iCs/>
          <w:snapToGrid/>
          <w:sz w:val="22"/>
          <w:szCs w:val="22"/>
          <w:lang w:val="en-IE" w:eastAsia="fr-BE"/>
        </w:rPr>
        <w:t>Rule of Nationality: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06F72841" w14:textId="77777777" w:rsidR="005361DD" w:rsidRPr="005361DD" w:rsidRDefault="005361DD" w:rsidP="005361DD">
      <w:pPr>
        <w:widowControl/>
        <w:autoSpaceDE w:val="0"/>
        <w:autoSpaceDN w:val="0"/>
        <w:adjustRightInd w:val="0"/>
        <w:spacing w:before="0" w:after="0"/>
        <w:ind w:left="426"/>
        <w:jc w:val="both"/>
        <w:rPr>
          <w:iCs/>
          <w:snapToGrid/>
          <w:sz w:val="22"/>
          <w:szCs w:val="22"/>
          <w:lang w:val="en-IE" w:eastAsia="fr-BE"/>
        </w:rPr>
      </w:pPr>
      <w:r w:rsidRPr="005361DD">
        <w:rPr>
          <w:iCs/>
          <w:snapToGrid/>
          <w:sz w:val="22"/>
          <w:szCs w:val="22"/>
          <w:lang w:val="en-IE" w:eastAsia="fr-B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52CFF318" w14:textId="77777777" w:rsidR="005361DD" w:rsidRPr="005361DD" w:rsidRDefault="005361DD" w:rsidP="005361DD">
      <w:pPr>
        <w:widowControl/>
        <w:autoSpaceDE w:val="0"/>
        <w:autoSpaceDN w:val="0"/>
        <w:adjustRightInd w:val="0"/>
        <w:spacing w:before="0" w:after="0"/>
        <w:ind w:left="426"/>
        <w:jc w:val="both"/>
        <w:rPr>
          <w:iCs/>
          <w:snapToGrid/>
          <w:sz w:val="22"/>
          <w:szCs w:val="22"/>
          <w:lang w:val="en-IE" w:eastAsia="fr-BE"/>
        </w:rPr>
      </w:pPr>
      <w:r w:rsidRPr="005361DD">
        <w:rPr>
          <w:iCs/>
          <w:snapToGrid/>
          <w:sz w:val="22"/>
          <w:szCs w:val="22"/>
          <w:lang w:val="en-IE" w:eastAsia="fr-BE"/>
        </w:rPr>
        <w:t>a) EU Member States</w:t>
      </w:r>
    </w:p>
    <w:p w14:paraId="0EADC360" w14:textId="77777777" w:rsidR="005361DD" w:rsidRPr="005361DD" w:rsidRDefault="005361DD" w:rsidP="005361DD">
      <w:pPr>
        <w:widowControl/>
        <w:autoSpaceDE w:val="0"/>
        <w:autoSpaceDN w:val="0"/>
        <w:adjustRightInd w:val="0"/>
        <w:spacing w:before="0" w:after="0"/>
        <w:ind w:left="426"/>
        <w:jc w:val="both"/>
        <w:rPr>
          <w:iCs/>
          <w:snapToGrid/>
          <w:sz w:val="22"/>
          <w:szCs w:val="22"/>
          <w:lang w:val="en-IE" w:eastAsia="fr-BE"/>
        </w:rPr>
      </w:pPr>
      <w:r w:rsidRPr="005361DD">
        <w:rPr>
          <w:iCs/>
          <w:snapToGrid/>
          <w:sz w:val="22"/>
          <w:szCs w:val="22"/>
          <w:lang w:val="en-IE" w:eastAsia="fr-BE"/>
        </w:rPr>
        <w:t>b) Beneficiaries listed in the Annex I of the IPA III</w:t>
      </w:r>
    </w:p>
    <w:p w14:paraId="3B2D03AE" w14:textId="77777777" w:rsidR="005361DD" w:rsidRPr="005361DD" w:rsidRDefault="005361DD" w:rsidP="005361DD">
      <w:pPr>
        <w:widowControl/>
        <w:autoSpaceDE w:val="0"/>
        <w:autoSpaceDN w:val="0"/>
        <w:adjustRightInd w:val="0"/>
        <w:spacing w:before="0" w:after="0"/>
        <w:ind w:left="426"/>
        <w:jc w:val="both"/>
        <w:rPr>
          <w:iCs/>
          <w:snapToGrid/>
          <w:sz w:val="22"/>
          <w:szCs w:val="22"/>
          <w:lang w:val="en-IE" w:eastAsia="fr-BE"/>
        </w:rPr>
      </w:pPr>
      <w:r w:rsidRPr="005361DD">
        <w:rPr>
          <w:iCs/>
          <w:snapToGrid/>
          <w:sz w:val="22"/>
          <w:szCs w:val="22"/>
          <w:lang w:val="en-IE" w:eastAsia="fr-BE"/>
        </w:rPr>
        <w:t>c) European Economic Area</w:t>
      </w:r>
    </w:p>
    <w:p w14:paraId="48F300D4" w14:textId="77777777" w:rsidR="005361DD" w:rsidRPr="005361DD" w:rsidRDefault="005361DD" w:rsidP="005361DD">
      <w:pPr>
        <w:widowControl/>
        <w:autoSpaceDE w:val="0"/>
        <w:autoSpaceDN w:val="0"/>
        <w:adjustRightInd w:val="0"/>
        <w:spacing w:before="0" w:after="0"/>
        <w:ind w:left="426"/>
        <w:jc w:val="both"/>
        <w:rPr>
          <w:iCs/>
          <w:snapToGrid/>
          <w:sz w:val="22"/>
          <w:szCs w:val="22"/>
          <w:lang w:val="en-IE" w:eastAsia="fr-BE"/>
        </w:rPr>
      </w:pPr>
      <w:r w:rsidRPr="005361DD">
        <w:rPr>
          <w:iCs/>
          <w:snapToGrid/>
          <w:sz w:val="22"/>
          <w:szCs w:val="22"/>
          <w:lang w:val="en-IE" w:eastAsia="fr-BE"/>
        </w:rPr>
        <w:t>d) Neighbourhood partner countries and territories covered by NDICI (annex I of NDICI)</w:t>
      </w:r>
    </w:p>
    <w:p w14:paraId="2D739DF5" w14:textId="77777777" w:rsidR="005361DD" w:rsidRPr="005361DD" w:rsidRDefault="005361DD" w:rsidP="005361DD">
      <w:pPr>
        <w:widowControl/>
        <w:autoSpaceDE w:val="0"/>
        <w:autoSpaceDN w:val="0"/>
        <w:adjustRightInd w:val="0"/>
        <w:spacing w:before="0" w:after="0"/>
        <w:ind w:left="426"/>
        <w:jc w:val="both"/>
        <w:rPr>
          <w:iCs/>
          <w:snapToGrid/>
          <w:sz w:val="22"/>
          <w:szCs w:val="22"/>
          <w:lang w:val="en-IE" w:eastAsia="fr-BE"/>
        </w:rPr>
      </w:pPr>
      <w:r w:rsidRPr="005361DD">
        <w:rPr>
          <w:iCs/>
          <w:snapToGrid/>
          <w:sz w:val="22"/>
          <w:szCs w:val="22"/>
          <w:lang w:val="en-IE" w:eastAsia="fr-BE"/>
        </w:rPr>
        <w:t>e) Countries for which Commission has adopted a decision approving the request for reciprocal access to external assistance. Currently there are no such countries.</w:t>
      </w:r>
    </w:p>
    <w:p w14:paraId="477F8AC8" w14:textId="77777777" w:rsidR="005361DD" w:rsidRPr="005361DD" w:rsidRDefault="005361DD" w:rsidP="005361DD">
      <w:pPr>
        <w:widowControl/>
        <w:autoSpaceDE w:val="0"/>
        <w:autoSpaceDN w:val="0"/>
        <w:adjustRightInd w:val="0"/>
        <w:spacing w:before="0" w:after="0"/>
        <w:ind w:left="426"/>
        <w:jc w:val="both"/>
        <w:rPr>
          <w:iCs/>
          <w:snapToGrid/>
          <w:sz w:val="22"/>
          <w:szCs w:val="22"/>
          <w:lang w:val="en-IE" w:eastAsia="fr-BE"/>
        </w:rPr>
      </w:pPr>
      <w:r w:rsidRPr="005361DD">
        <w:rPr>
          <w:iCs/>
          <w:snapToGrid/>
          <w:sz w:val="22"/>
          <w:szCs w:val="22"/>
          <w:lang w:val="en-IE" w:eastAsia="fr-B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6A3974EF" w14:textId="0C2834DE" w:rsidR="00F72244" w:rsidRPr="005361DD" w:rsidRDefault="005361DD" w:rsidP="005361DD">
      <w:pPr>
        <w:widowControl/>
        <w:autoSpaceDE w:val="0"/>
        <w:autoSpaceDN w:val="0"/>
        <w:adjustRightInd w:val="0"/>
        <w:spacing w:before="0" w:after="0"/>
        <w:ind w:left="426"/>
        <w:jc w:val="both"/>
        <w:rPr>
          <w:rStyle w:val="Strong"/>
          <w:b w:val="0"/>
          <w:snapToGrid/>
          <w:szCs w:val="24"/>
        </w:rPr>
      </w:pPr>
      <w:r w:rsidRPr="005361DD">
        <w:rPr>
          <w:iCs/>
          <w:snapToGrid/>
          <w:sz w:val="22"/>
          <w:szCs w:val="22"/>
          <w:lang w:val="en-IE" w:eastAsia="fr-BE"/>
        </w:rPr>
        <w:t>Rule of Origin: Goods and materials supplied under a procurement or a grant contract, financed under the INTERREG VI-A IPA HUNGARY-SERBIA PROGRAMME are fully untied and can originate in any country. All supplies and materials are fully untied and no verification of origins required.</w:t>
      </w:r>
      <w:r w:rsidR="00F72244" w:rsidRPr="00CC4086">
        <w:rPr>
          <w:rStyle w:val="eop"/>
          <w:rFonts w:ascii="Calibri" w:hAnsi="Calibri" w:cs="Calibri"/>
          <w:b/>
          <w:sz w:val="22"/>
          <w:szCs w:val="22"/>
        </w:rPr>
        <w:t> </w:t>
      </w: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lastRenderedPageBreak/>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0E2749">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4A14F6" w14:textId="7D80D886" w:rsidR="007A1A77" w:rsidRPr="005361DD" w:rsidRDefault="00744127" w:rsidP="005361DD">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612F24B" w14:textId="02B0AB9B" w:rsidR="003E0003" w:rsidRPr="00361BF6" w:rsidRDefault="00B24479" w:rsidP="003E0003">
      <w:pPr>
        <w:pStyle w:val="PRAGHeading2"/>
        <w:ind w:left="426" w:hanging="426"/>
        <w:rPr>
          <w:rStyle w:val="Strong"/>
          <w:sz w:val="22"/>
          <w:szCs w:val="22"/>
          <w:lang w:val="en-GB"/>
        </w:rPr>
      </w:pPr>
      <w:r w:rsidRPr="0093721F">
        <w:rPr>
          <w:rStyle w:val="Strong"/>
          <w:sz w:val="22"/>
          <w:szCs w:val="22"/>
          <w:lang w:val="en-GB"/>
        </w:rPr>
        <w:t>Grounds for exclusion</w:t>
      </w:r>
    </w:p>
    <w:p w14:paraId="69034381" w14:textId="0DDB243C" w:rsidR="003E0003" w:rsidRPr="0093721F" w:rsidRDefault="0093721F" w:rsidP="003E0003">
      <w:pPr>
        <w:pStyle w:val="Blockquote"/>
        <w:ind w:left="426" w:right="26"/>
        <w:jc w:val="both"/>
        <w:rPr>
          <w:sz w:val="22"/>
          <w:szCs w:val="22"/>
          <w:lang w:val="en-GB"/>
        </w:rPr>
      </w:pPr>
      <w:r w:rsidRPr="0093721F">
        <w:rPr>
          <w:sz w:val="22"/>
          <w:szCs w:val="22"/>
          <w:lang w:val="en-GB"/>
        </w:rPr>
        <w:t>Not applicable</w:t>
      </w:r>
    </w:p>
    <w:p w14:paraId="3D419B22" w14:textId="77777777" w:rsidR="003E0003" w:rsidRPr="0093721F" w:rsidRDefault="003E0003" w:rsidP="003E0003">
      <w:pPr>
        <w:pStyle w:val="PRAGHeading2"/>
        <w:ind w:left="426" w:hanging="426"/>
        <w:rPr>
          <w:rStyle w:val="Strong"/>
          <w:sz w:val="22"/>
          <w:szCs w:val="22"/>
          <w:lang w:val="en-GB"/>
        </w:rPr>
      </w:pPr>
      <w:r w:rsidRPr="0093721F">
        <w:rPr>
          <w:rStyle w:val="Strong"/>
          <w:sz w:val="22"/>
          <w:szCs w:val="22"/>
          <w:lang w:val="en-GB"/>
        </w:rPr>
        <w:t xml:space="preserve">Sub-contracting </w:t>
      </w:r>
    </w:p>
    <w:p w14:paraId="18E93714" w14:textId="77777777" w:rsidR="003E0003" w:rsidRPr="0093721F" w:rsidRDefault="003E0003" w:rsidP="00361BF6">
      <w:pPr>
        <w:pStyle w:val="PRAGHeading2"/>
        <w:numPr>
          <w:ilvl w:val="0"/>
          <w:numId w:val="0"/>
        </w:numPr>
        <w:ind w:left="426"/>
        <w:rPr>
          <w:rStyle w:val="Strong"/>
          <w:sz w:val="22"/>
          <w:szCs w:val="22"/>
          <w:lang w:val="en-GB"/>
        </w:rPr>
      </w:pPr>
      <w:r w:rsidRPr="0093721F">
        <w:rPr>
          <w:rStyle w:val="Emphasis"/>
          <w:i w:val="0"/>
          <w:sz w:val="22"/>
          <w:szCs w:val="22"/>
        </w:rPr>
        <w:t>Sub-contracting is allowed.</w:t>
      </w:r>
    </w:p>
    <w:p w14:paraId="45F2B7EE" w14:textId="1C8C0650"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Number of </w:t>
      </w:r>
      <w:r w:rsidR="00246FE9" w:rsidRPr="0093721F">
        <w:rPr>
          <w:rStyle w:val="Strong"/>
          <w:sz w:val="22"/>
          <w:szCs w:val="22"/>
          <w:lang w:val="en-GB"/>
        </w:rPr>
        <w:t>c</w:t>
      </w:r>
      <w:r w:rsidRPr="0093721F">
        <w:rPr>
          <w:rStyle w:val="Strong"/>
          <w:sz w:val="22"/>
          <w:szCs w:val="22"/>
          <w:lang w:val="en-GB"/>
        </w:rPr>
        <w:t xml:space="preserve">andidates to be short-listed </w:t>
      </w:r>
    </w:p>
    <w:p w14:paraId="0B87121C" w14:textId="1ECAE715" w:rsidR="00AA22A5" w:rsidRPr="0093721F" w:rsidRDefault="0093721F" w:rsidP="00AA22A5">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p>
    <w:p w14:paraId="57CE7E2F" w14:textId="2C0DC8EB" w:rsidR="008321A0" w:rsidRPr="0093721F" w:rsidRDefault="008321A0" w:rsidP="008321A0">
      <w:pPr>
        <w:pStyle w:val="PRAGHeading2"/>
        <w:ind w:left="426" w:hanging="426"/>
        <w:rPr>
          <w:rStyle w:val="Strong"/>
          <w:sz w:val="22"/>
          <w:szCs w:val="22"/>
          <w:lang w:val="en-GB"/>
        </w:rPr>
      </w:pPr>
      <w:r w:rsidRPr="0093721F">
        <w:rPr>
          <w:rStyle w:val="Strong"/>
          <w:sz w:val="22"/>
          <w:szCs w:val="22"/>
          <w:lang w:val="en-GB"/>
        </w:rPr>
        <w:t>Short</w:t>
      </w:r>
      <w:r w:rsidR="00114E7D" w:rsidRPr="0093721F">
        <w:rPr>
          <w:rStyle w:val="Strong"/>
          <w:sz w:val="22"/>
          <w:szCs w:val="22"/>
          <w:lang w:val="en-GB"/>
        </w:rPr>
        <w:t>-</w:t>
      </w:r>
      <w:r w:rsidRPr="0093721F">
        <w:rPr>
          <w:rStyle w:val="Strong"/>
          <w:sz w:val="22"/>
          <w:szCs w:val="22"/>
          <w:lang w:val="en-GB"/>
        </w:rPr>
        <w:t xml:space="preserve">list alliances prohibited </w:t>
      </w:r>
    </w:p>
    <w:p w14:paraId="4B8E02FF" w14:textId="7EE703BE" w:rsidR="008321A0" w:rsidRPr="0093721F" w:rsidRDefault="0093721F" w:rsidP="0057553C">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r w:rsidR="008321A0" w:rsidRPr="0093721F">
        <w:rPr>
          <w:rStyle w:val="Strong"/>
          <w:b w:val="0"/>
          <w:sz w:val="22"/>
          <w:szCs w:val="22"/>
          <w:lang w:val="en-GB"/>
        </w:rPr>
        <w:t xml:space="preserve"> </w:t>
      </w:r>
    </w:p>
    <w:p w14:paraId="2215E12E" w14:textId="77777777"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Provisional date of </w:t>
      </w:r>
      <w:r w:rsidR="00246FE9" w:rsidRPr="0093721F">
        <w:rPr>
          <w:rStyle w:val="Strong"/>
          <w:sz w:val="22"/>
          <w:szCs w:val="22"/>
          <w:lang w:val="en-GB"/>
        </w:rPr>
        <w:t>i</w:t>
      </w:r>
      <w:r w:rsidRPr="0093721F">
        <w:rPr>
          <w:rStyle w:val="Strong"/>
          <w:sz w:val="22"/>
          <w:szCs w:val="22"/>
          <w:lang w:val="en-GB"/>
        </w:rPr>
        <w:t xml:space="preserve">nvitation to tender </w:t>
      </w:r>
    </w:p>
    <w:p w14:paraId="3C6C74CF" w14:textId="5A7120C9" w:rsidR="00AA22A5" w:rsidRPr="0093721F" w:rsidRDefault="00300DBC" w:rsidP="00AA22A5">
      <w:pPr>
        <w:pStyle w:val="PRAGHeading2"/>
        <w:numPr>
          <w:ilvl w:val="0"/>
          <w:numId w:val="0"/>
        </w:numPr>
        <w:ind w:left="426"/>
        <w:rPr>
          <w:i/>
          <w:lang w:val="en-GB"/>
        </w:rPr>
      </w:pPr>
      <w:r>
        <w:rPr>
          <w:rStyle w:val="Emphasis"/>
          <w:i w:val="0"/>
          <w:sz w:val="22"/>
          <w:szCs w:val="22"/>
          <w:lang w:val="en-GB"/>
        </w:rPr>
        <w:t>3</w:t>
      </w:r>
      <w:r w:rsidR="002C33DE">
        <w:rPr>
          <w:rStyle w:val="Emphasis"/>
          <w:i w:val="0"/>
          <w:sz w:val="22"/>
          <w:szCs w:val="22"/>
          <w:lang w:val="en-GB"/>
        </w:rPr>
        <w:t>1</w:t>
      </w:r>
      <w:r w:rsidR="005361DD">
        <w:rPr>
          <w:rStyle w:val="Emphasis"/>
          <w:i w:val="0"/>
          <w:sz w:val="22"/>
          <w:szCs w:val="22"/>
          <w:lang w:val="en-GB"/>
        </w:rPr>
        <w:t>/12</w:t>
      </w:r>
      <w:r w:rsidR="0093721F" w:rsidRPr="0093721F">
        <w:rPr>
          <w:rStyle w:val="Emphasis"/>
          <w:i w:val="0"/>
          <w:sz w:val="22"/>
          <w:szCs w:val="22"/>
          <w:lang w:val="en-GB"/>
        </w:rPr>
        <w:t>/2024</w:t>
      </w:r>
    </w:p>
    <w:p w14:paraId="27C9ED89" w14:textId="77777777"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Provisional commencement date of the contract </w:t>
      </w:r>
    </w:p>
    <w:p w14:paraId="08AA6D6D" w14:textId="0C435EC9" w:rsidR="00AA22A5" w:rsidRPr="0093721F" w:rsidRDefault="005361DD" w:rsidP="00AA22A5">
      <w:pPr>
        <w:pStyle w:val="PRAGHeading2"/>
        <w:numPr>
          <w:ilvl w:val="0"/>
          <w:numId w:val="0"/>
        </w:numPr>
        <w:ind w:left="426"/>
        <w:rPr>
          <w:rStyle w:val="Emphasis"/>
          <w:i w:val="0"/>
          <w:sz w:val="22"/>
          <w:szCs w:val="22"/>
          <w:lang w:val="en-GB"/>
        </w:rPr>
      </w:pPr>
      <w:r>
        <w:rPr>
          <w:rStyle w:val="Emphasis"/>
          <w:i w:val="0"/>
          <w:sz w:val="22"/>
          <w:szCs w:val="22"/>
          <w:lang w:val="en-GB"/>
        </w:rPr>
        <w:t>February 2025</w:t>
      </w:r>
    </w:p>
    <w:p w14:paraId="0D349B1C" w14:textId="77777777"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P</w:t>
      </w:r>
      <w:r w:rsidRPr="0093721F">
        <w:rPr>
          <w:rStyle w:val="Strong"/>
          <w:lang w:val="en-GB"/>
        </w:rPr>
        <w:t>eriod of implementation of tasks</w:t>
      </w:r>
    </w:p>
    <w:p w14:paraId="4B685CF6" w14:textId="11E5FD76" w:rsidR="00A95A76" w:rsidRPr="0093721F" w:rsidRDefault="00CA63C6" w:rsidP="00CA63C6">
      <w:pPr>
        <w:spacing w:before="0" w:after="0"/>
        <w:ind w:left="562"/>
        <w:rPr>
          <w:rStyle w:val="Strong"/>
          <w:b w:val="0"/>
          <w:sz w:val="22"/>
          <w:szCs w:val="22"/>
        </w:rPr>
      </w:pPr>
      <w:bookmarkStart w:id="1" w:name="_Hlk185190744"/>
      <w:r w:rsidRPr="00CA63C6">
        <w:rPr>
          <w:bCs/>
          <w:sz w:val="22"/>
          <w:szCs w:val="22"/>
        </w:rPr>
        <w:t>4</w:t>
      </w:r>
      <w:r>
        <w:rPr>
          <w:b/>
          <w:sz w:val="22"/>
          <w:szCs w:val="22"/>
        </w:rPr>
        <w:t xml:space="preserve"> </w:t>
      </w:r>
      <w:r w:rsidR="005361DD">
        <w:rPr>
          <w:sz w:val="22"/>
        </w:rPr>
        <w:t>(</w:t>
      </w:r>
      <w:r>
        <w:rPr>
          <w:sz w:val="22"/>
        </w:rPr>
        <w:t>four</w:t>
      </w:r>
      <w:r w:rsidR="005361DD">
        <w:rPr>
          <w:sz w:val="22"/>
        </w:rPr>
        <w:t>) months</w:t>
      </w:r>
      <w:bookmarkEnd w:id="1"/>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3BF70AA0" w:rsidR="00A95A76" w:rsidRPr="0093721F" w:rsidRDefault="0093721F" w:rsidP="00637BBF">
      <w:pPr>
        <w:pStyle w:val="PRAGHeading2"/>
        <w:numPr>
          <w:ilvl w:val="0"/>
          <w:numId w:val="0"/>
        </w:numPr>
        <w:ind w:left="426"/>
        <w:jc w:val="both"/>
        <w:rPr>
          <w:sz w:val="22"/>
          <w:szCs w:val="22"/>
          <w:lang w:val="en-GB"/>
        </w:rPr>
      </w:pPr>
      <w:r w:rsidRPr="0093721F">
        <w:rPr>
          <w:sz w:val="22"/>
          <w:szCs w:val="22"/>
          <w:lang w:val="en-GB"/>
        </w:rPr>
        <w:t xml:space="preserve">Financial data to be provided by the candidate in the standard application form  must be expressed in EUR. </w:t>
      </w:r>
      <w:r w:rsidRPr="00886BC0">
        <w:rPr>
          <w:sz w:val="22"/>
          <w:szCs w:val="22"/>
          <w:lang w:val="en-GB"/>
        </w:rPr>
        <w:t xml:space="preserve">If applicable, where a candidate refers to amounts originally expressed in a different currency, the conversion to EUR or RSD shall be made in accordance with the InforEuro exchange rate of </w:t>
      </w:r>
      <w:r w:rsidR="005361DD">
        <w:rPr>
          <w:sz w:val="22"/>
          <w:szCs w:val="22"/>
          <w:lang w:val="en-GB"/>
        </w:rPr>
        <w:t>December</w:t>
      </w:r>
      <w:r w:rsidRPr="00886BC0">
        <w:rPr>
          <w:sz w:val="22"/>
          <w:szCs w:val="22"/>
          <w:lang w:val="en-GB"/>
        </w:rPr>
        <w:t xml:space="preserve"> 2024 which can </w:t>
      </w:r>
      <w:r w:rsidRPr="0093721F">
        <w:rPr>
          <w:sz w:val="22"/>
          <w:szCs w:val="22"/>
          <w:lang w:val="en-GB"/>
        </w:rPr>
        <w:t xml:space="preserve">be found at the following address: </w:t>
      </w:r>
      <w:hyperlink r:id="rId11" w:history="1">
        <w:r w:rsidRPr="0093721F">
          <w:rPr>
            <w:rStyle w:val="Hyperlink"/>
            <w:sz w:val="22"/>
            <w:szCs w:val="22"/>
            <w:lang w:val="en-GB"/>
          </w:rPr>
          <w:t>http://ec.europa.eu/budget/graphs/inforeuro.html</w:t>
        </w:r>
      </w:hyperlink>
      <w:r w:rsidRPr="0093721F">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35C6AF32" w:rsidR="00AA22A5" w:rsidRDefault="00AA22A5" w:rsidP="00075D67">
      <w:pPr>
        <w:keepNext/>
        <w:keepLines/>
        <w:jc w:val="center"/>
        <w:rPr>
          <w:rStyle w:val="Strong"/>
          <w:sz w:val="22"/>
          <w:szCs w:val="22"/>
          <w:lang w:val="en-GB"/>
        </w:rPr>
      </w:pPr>
      <w:r w:rsidRPr="0093721F">
        <w:rPr>
          <w:rStyle w:val="Strong"/>
          <w:sz w:val="22"/>
          <w:szCs w:val="22"/>
          <w:lang w:val="en-GB"/>
        </w:rPr>
        <w:t>SELECTION AND AWARD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07EEF21D" w14:textId="3E512BDA" w:rsidR="00943C88" w:rsidRPr="00BB4780" w:rsidRDefault="00943C88" w:rsidP="00943C88">
      <w:pPr>
        <w:spacing w:before="240" w:after="0"/>
        <w:ind w:left="426" w:right="357"/>
        <w:jc w:val="both"/>
        <w:rPr>
          <w:sz w:val="22"/>
          <w:szCs w:val="22"/>
          <w:lang w:val="en-GB"/>
        </w:rPr>
      </w:pPr>
      <w:r w:rsidRPr="00132675">
        <w:rPr>
          <w:sz w:val="22"/>
          <w:szCs w:val="22"/>
        </w:rPr>
        <w:t xml:space="preserve">The selection criteria for tenderers to </w:t>
      </w:r>
      <w:r w:rsidRPr="00132675">
        <w:rPr>
          <w:b/>
          <w:bCs/>
          <w:sz w:val="22"/>
          <w:szCs w:val="22"/>
        </w:rPr>
        <w:t xml:space="preserve">Lot n° </w:t>
      </w:r>
      <w:r w:rsidR="002F29A0" w:rsidRPr="00132675">
        <w:rPr>
          <w:b/>
          <w:bCs/>
          <w:sz w:val="22"/>
          <w:szCs w:val="22"/>
        </w:rPr>
        <w:t>1</w:t>
      </w:r>
      <w:r w:rsidRPr="00132675">
        <w:rPr>
          <w:sz w:val="22"/>
          <w:szCs w:val="22"/>
        </w:rPr>
        <w:t xml:space="preserve"> are as follows:</w:t>
      </w:r>
    </w:p>
    <w:p w14:paraId="74CAEB71" w14:textId="7D9904F5" w:rsidR="00F33CD5" w:rsidRPr="00132675"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taken into account will be the last three </w:t>
      </w:r>
      <w:r w:rsidR="00F33CD5" w:rsidRPr="00132675">
        <w:rPr>
          <w:sz w:val="22"/>
          <w:szCs w:val="22"/>
          <w:lang w:val="en-GB"/>
        </w:rPr>
        <w:t>years for which accounts have been closed.</w:t>
      </w:r>
    </w:p>
    <w:p w14:paraId="6B498047" w14:textId="76B982CF" w:rsidR="00A7354E" w:rsidRPr="00132675" w:rsidRDefault="00AA22A5" w:rsidP="00132675">
      <w:pPr>
        <w:widowControl/>
        <w:numPr>
          <w:ilvl w:val="0"/>
          <w:numId w:val="3"/>
        </w:numPr>
        <w:tabs>
          <w:tab w:val="clear" w:pos="1068"/>
          <w:tab w:val="num" w:pos="1080"/>
        </w:tabs>
        <w:spacing w:before="120" w:after="0"/>
        <w:ind w:left="1080" w:right="-48" w:hanging="240"/>
        <w:jc w:val="both"/>
        <w:rPr>
          <w:sz w:val="22"/>
          <w:szCs w:val="22"/>
          <w:lang w:val="en-GB"/>
        </w:rPr>
      </w:pPr>
      <w:r w:rsidRPr="00132675">
        <w:rPr>
          <w:sz w:val="22"/>
          <w:szCs w:val="22"/>
          <w:lang w:val="en-GB"/>
        </w:rPr>
        <w:t xml:space="preserve">the average annual turnover of the </w:t>
      </w:r>
      <w:r w:rsidR="00FF0AD1" w:rsidRPr="00132675">
        <w:rPr>
          <w:sz w:val="22"/>
          <w:szCs w:val="22"/>
          <w:lang w:val="en-GB"/>
        </w:rPr>
        <w:t>c</w:t>
      </w:r>
      <w:r w:rsidRPr="00132675">
        <w:rPr>
          <w:sz w:val="22"/>
          <w:szCs w:val="22"/>
          <w:lang w:val="en-GB"/>
        </w:rPr>
        <w:t>andidate</w:t>
      </w:r>
      <w:r w:rsidR="00910056" w:rsidRPr="00132675">
        <w:rPr>
          <w:sz w:val="22"/>
          <w:szCs w:val="22"/>
          <w:lang w:val="en-GB"/>
        </w:rPr>
        <w:t xml:space="preserve"> or </w:t>
      </w:r>
      <w:r w:rsidR="00FF0AD1" w:rsidRPr="00132675">
        <w:rPr>
          <w:sz w:val="22"/>
          <w:szCs w:val="22"/>
          <w:lang w:val="en-GB"/>
        </w:rPr>
        <w:t>t</w:t>
      </w:r>
      <w:r w:rsidR="006E3521" w:rsidRPr="00132675">
        <w:rPr>
          <w:sz w:val="22"/>
          <w:szCs w:val="22"/>
          <w:lang w:val="en-GB"/>
        </w:rPr>
        <w:t>enderer</w:t>
      </w:r>
      <w:r w:rsidRPr="00132675">
        <w:rPr>
          <w:sz w:val="22"/>
          <w:szCs w:val="22"/>
          <w:lang w:val="en-GB"/>
        </w:rPr>
        <w:t xml:space="preserve"> </w:t>
      </w:r>
      <w:r w:rsidR="00767FFB" w:rsidRPr="00132675">
        <w:rPr>
          <w:sz w:val="22"/>
          <w:szCs w:val="22"/>
          <w:lang w:val="en-GB"/>
        </w:rPr>
        <w:t>for the years</w:t>
      </w:r>
      <w:r w:rsidR="00273404" w:rsidRPr="00132675">
        <w:rPr>
          <w:sz w:val="22"/>
          <w:szCs w:val="22"/>
          <w:lang w:val="en-GB"/>
        </w:rPr>
        <w:t xml:space="preserve"> </w:t>
      </w:r>
      <w:r w:rsidR="00132675" w:rsidRPr="00132675">
        <w:rPr>
          <w:sz w:val="22"/>
          <w:szCs w:val="22"/>
          <w:lang w:val="en-GB"/>
        </w:rPr>
        <w:t>2023, 2022 and 2021</w:t>
      </w:r>
      <w:r w:rsidR="00767FFB" w:rsidRPr="00132675">
        <w:rPr>
          <w:lang w:val="en-GB"/>
        </w:rPr>
        <w:t xml:space="preserve"> </w:t>
      </w:r>
      <w:r w:rsidRPr="00132675">
        <w:rPr>
          <w:sz w:val="22"/>
          <w:szCs w:val="22"/>
          <w:lang w:val="en-GB"/>
        </w:rPr>
        <w:t>must</w:t>
      </w:r>
      <w:r w:rsidR="00767FFB" w:rsidRPr="00132675">
        <w:rPr>
          <w:sz w:val="22"/>
          <w:szCs w:val="22"/>
          <w:lang w:val="en-GB"/>
        </w:rPr>
        <w:t xml:space="preserve"> exceed/be equal to</w:t>
      </w:r>
      <w:r w:rsidRPr="00132675">
        <w:rPr>
          <w:sz w:val="22"/>
          <w:szCs w:val="22"/>
          <w:lang w:val="en-GB"/>
        </w:rPr>
        <w:t xml:space="preserve"> </w:t>
      </w:r>
      <w:r w:rsidR="006E3521" w:rsidRPr="00132675">
        <w:rPr>
          <w:sz w:val="22"/>
          <w:szCs w:val="22"/>
          <w:lang w:val="en-GB"/>
        </w:rPr>
        <w:t xml:space="preserve">the </w:t>
      </w:r>
      <w:r w:rsidR="00132675" w:rsidRPr="00132675">
        <w:rPr>
          <w:sz w:val="22"/>
          <w:szCs w:val="22"/>
          <w:lang w:val="en-GB"/>
        </w:rPr>
        <w:t xml:space="preserve">budget of the </w:t>
      </w:r>
      <w:r w:rsidR="00132675" w:rsidRPr="00132675">
        <w:rPr>
          <w:sz w:val="22"/>
          <w:szCs w:val="22"/>
        </w:rPr>
        <w:t>Tenderer’s</w:t>
      </w:r>
      <w:r w:rsidR="00132675" w:rsidRPr="00132675">
        <w:rPr>
          <w:sz w:val="22"/>
          <w:szCs w:val="22"/>
          <w:lang w:val="en-GB"/>
        </w:rPr>
        <w:t xml:space="preserve"> financial offer.</w:t>
      </w:r>
      <w:r w:rsidR="006E3521" w:rsidRPr="00132675" w:rsidDel="006E3521">
        <w:rPr>
          <w:sz w:val="22"/>
          <w:szCs w:val="22"/>
          <w:lang w:val="en-GB"/>
        </w:rPr>
        <w:t xml:space="preserve"> </w:t>
      </w:r>
    </w:p>
    <w:p w14:paraId="439D98ED" w14:textId="45A50F22" w:rsidR="009D15E6" w:rsidRPr="00D225CC" w:rsidRDefault="009D15E6" w:rsidP="00132675">
      <w:pPr>
        <w:pStyle w:val="Blockquote"/>
        <w:ind w:left="709"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5ACA75E4" w14:textId="09BA1A1D" w:rsidR="003907E7" w:rsidRPr="00132675" w:rsidRDefault="00132675" w:rsidP="00132675">
      <w:pPr>
        <w:pStyle w:val="Blockquote"/>
        <w:numPr>
          <w:ilvl w:val="0"/>
          <w:numId w:val="2"/>
        </w:numPr>
        <w:tabs>
          <w:tab w:val="clear" w:pos="360"/>
          <w:tab w:val="num" w:pos="1275"/>
        </w:tabs>
        <w:ind w:left="1275" w:hanging="425"/>
        <w:jc w:val="both"/>
        <w:rPr>
          <w:sz w:val="22"/>
          <w:szCs w:val="22"/>
          <w:lang w:val="en-GB"/>
        </w:rPr>
      </w:pPr>
      <w:r w:rsidRPr="00132675">
        <w:rPr>
          <w:sz w:val="22"/>
          <w:szCs w:val="22"/>
          <w:lang w:val="en-GB"/>
        </w:rPr>
        <w:t xml:space="preserve">At least </w:t>
      </w:r>
      <w:r w:rsidR="00BC2871">
        <w:rPr>
          <w:sz w:val="22"/>
          <w:szCs w:val="22"/>
          <w:lang w:val="en-GB"/>
        </w:rPr>
        <w:t>three</w:t>
      </w:r>
      <w:r w:rsidRPr="00132675">
        <w:rPr>
          <w:sz w:val="22"/>
          <w:szCs w:val="22"/>
          <w:lang w:val="en-GB"/>
        </w:rPr>
        <w:t xml:space="preserve"> staff </w:t>
      </w:r>
      <w:r w:rsidR="00BC2871">
        <w:rPr>
          <w:sz w:val="22"/>
          <w:szCs w:val="22"/>
          <w:lang w:val="en-GB"/>
        </w:rPr>
        <w:t>(</w:t>
      </w:r>
      <w:r w:rsidR="00BC2871" w:rsidRPr="00BC2871">
        <w:rPr>
          <w:sz w:val="22"/>
          <w:szCs w:val="22"/>
          <w:lang w:val="en-GB"/>
        </w:rPr>
        <w:t>full-time or engaged</w:t>
      </w:r>
      <w:r w:rsidR="00BC2871">
        <w:rPr>
          <w:sz w:val="22"/>
          <w:szCs w:val="22"/>
          <w:lang w:val="en-GB"/>
        </w:rPr>
        <w:t xml:space="preserve">) </w:t>
      </w:r>
      <w:r w:rsidRPr="00132675">
        <w:rPr>
          <w:sz w:val="22"/>
          <w:szCs w:val="22"/>
          <w:lang w:val="en-GB"/>
        </w:rPr>
        <w:t xml:space="preserve">currently work for the tenderer </w:t>
      </w:r>
      <w:r w:rsidR="00BC2871">
        <w:rPr>
          <w:sz w:val="22"/>
          <w:szCs w:val="22"/>
          <w:lang w:val="en-GB"/>
        </w:rPr>
        <w:t>(</w:t>
      </w:r>
      <w:r w:rsidRPr="00132675">
        <w:rPr>
          <w:sz w:val="22"/>
          <w:szCs w:val="22"/>
          <w:lang w:val="en-GB"/>
        </w:rPr>
        <w:t>in fields related to this contract</w:t>
      </w:r>
      <w:r w:rsidR="00D067DA" w:rsidRPr="00132675">
        <w:rPr>
          <w:sz w:val="22"/>
          <w:szCs w:val="22"/>
          <w:lang w:val="en-GB"/>
        </w:rPr>
        <w:t>;</w:t>
      </w:r>
    </w:p>
    <w:p w14:paraId="24199B66" w14:textId="6A06DDAE"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taken into account will be </w:t>
      </w:r>
      <w:r w:rsidRPr="00132675">
        <w:rPr>
          <w:sz w:val="22"/>
          <w:szCs w:val="22"/>
          <w:lang w:val="en-GB"/>
        </w:rPr>
        <w:t>the last</w:t>
      </w:r>
      <w:r w:rsidR="003907E7" w:rsidRPr="00132675">
        <w:rPr>
          <w:sz w:val="22"/>
          <w:szCs w:val="22"/>
          <w:lang w:val="en-GB"/>
        </w:rPr>
        <w:t xml:space="preserve"> three</w:t>
      </w:r>
      <w:r w:rsidRPr="00132675">
        <w:rPr>
          <w:sz w:val="22"/>
          <w:szCs w:val="22"/>
          <w:lang w:val="en-GB"/>
        </w:rPr>
        <w:t xml:space="preserve"> years from submission</w:t>
      </w:r>
      <w:r w:rsidRPr="00242F6D">
        <w:rPr>
          <w:sz w:val="22"/>
          <w:szCs w:val="22"/>
          <w:lang w:val="en-GB"/>
        </w:rPr>
        <w:t xml:space="preserve"> deadline.</w:t>
      </w:r>
    </w:p>
    <w:p w14:paraId="73063550" w14:textId="365078BD" w:rsidR="003907E7" w:rsidRPr="00132675" w:rsidRDefault="00F51255" w:rsidP="00132675">
      <w:pPr>
        <w:pStyle w:val="Blockquote"/>
        <w:numPr>
          <w:ilvl w:val="0"/>
          <w:numId w:val="23"/>
        </w:numPr>
        <w:ind w:left="1134" w:right="26"/>
        <w:jc w:val="both"/>
        <w:rPr>
          <w:b/>
          <w:sz w:val="22"/>
          <w:szCs w:val="22"/>
          <w:lang w:val="en-GB"/>
        </w:rPr>
      </w:pPr>
      <w:r>
        <w:rPr>
          <w:sz w:val="22"/>
          <w:szCs w:val="22"/>
          <w:lang w:val="en-GB"/>
        </w:rPr>
        <w:t>T</w:t>
      </w:r>
      <w:r w:rsidRPr="00D225CC">
        <w:rPr>
          <w:sz w:val="22"/>
          <w:szCs w:val="22"/>
          <w:lang w:val="en-GB"/>
        </w:rPr>
        <w:t xml:space="preserve">he candidate has </w:t>
      </w:r>
      <w:r>
        <w:rPr>
          <w:sz w:val="22"/>
          <w:szCs w:val="22"/>
          <w:lang w:val="en-GB"/>
        </w:rPr>
        <w:t xml:space="preserve">provided services </w:t>
      </w:r>
      <w:r w:rsidR="00FB3AEC">
        <w:rPr>
          <w:sz w:val="22"/>
          <w:szCs w:val="22"/>
          <w:lang w:val="en-GB"/>
        </w:rPr>
        <w:t xml:space="preserve">or supplies </w:t>
      </w:r>
      <w:r>
        <w:rPr>
          <w:sz w:val="22"/>
          <w:szCs w:val="22"/>
          <w:lang w:val="en-GB"/>
        </w:rPr>
        <w:t xml:space="preserve">under </w:t>
      </w:r>
      <w:r w:rsidRPr="00D225CC">
        <w:rPr>
          <w:sz w:val="22"/>
          <w:szCs w:val="22"/>
          <w:lang w:val="en-GB"/>
        </w:rPr>
        <w:t xml:space="preserve">at least </w:t>
      </w:r>
      <w:r w:rsidR="00132675">
        <w:rPr>
          <w:sz w:val="22"/>
          <w:szCs w:val="22"/>
          <w:lang w:val="en-GB"/>
        </w:rPr>
        <w:t>one</w:t>
      </w:r>
      <w:r w:rsidRPr="00D225CC">
        <w:rPr>
          <w:sz w:val="22"/>
          <w:szCs w:val="22"/>
          <w:lang w:val="en-GB"/>
        </w:rPr>
        <w:t xml:space="preserve"> </w:t>
      </w:r>
      <w:r>
        <w:rPr>
          <w:sz w:val="22"/>
          <w:szCs w:val="22"/>
          <w:lang w:val="en-GB"/>
        </w:rPr>
        <w:t xml:space="preserve">contract </w:t>
      </w:r>
      <w:r w:rsidRPr="00D225CC">
        <w:rPr>
          <w:sz w:val="22"/>
          <w:szCs w:val="22"/>
          <w:lang w:val="en-GB"/>
        </w:rPr>
        <w:t xml:space="preserve">with a budget of at least </w:t>
      </w:r>
      <w:r w:rsidR="00132675" w:rsidRPr="00A140FD">
        <w:rPr>
          <w:sz w:val="22"/>
          <w:szCs w:val="22"/>
          <w:lang w:val="en-GB"/>
        </w:rPr>
        <w:t>of at least that of its financial offer</w:t>
      </w:r>
      <w:r w:rsidR="00132675" w:rsidRPr="00132675">
        <w:rPr>
          <w:sz w:val="22"/>
          <w:szCs w:val="22"/>
          <w:lang w:val="en-GB"/>
        </w:rPr>
        <w:t xml:space="preserve"> </w:t>
      </w:r>
      <w:r w:rsidR="00132675" w:rsidRPr="00A140FD">
        <w:rPr>
          <w:sz w:val="22"/>
          <w:szCs w:val="22"/>
          <w:lang w:val="en-GB"/>
        </w:rPr>
        <w:t>in fields similar to this procurement</w:t>
      </w:r>
      <w:r w:rsidR="00132675">
        <w:rPr>
          <w:sz w:val="22"/>
          <w:szCs w:val="22"/>
          <w:lang w:val="en-GB"/>
        </w:rPr>
        <w:t>,</w:t>
      </w:r>
      <w:r>
        <w:rPr>
          <w:sz w:val="22"/>
          <w:szCs w:val="22"/>
          <w:lang w:val="en-GB"/>
        </w:rPr>
        <w:t xml:space="preserve"> which was implemented at any moment during the reference period: </w:t>
      </w:r>
      <w:r w:rsidR="00132675">
        <w:rPr>
          <w:sz w:val="22"/>
          <w:szCs w:val="22"/>
          <w:lang w:val="en-GB"/>
        </w:rPr>
        <w:t>last three years</w:t>
      </w:r>
      <w:r>
        <w:rPr>
          <w:sz w:val="22"/>
          <w:szCs w:val="22"/>
          <w:lang w:val="en-GB"/>
        </w:rPr>
        <w:t xml:space="preserve">. </w:t>
      </w:r>
    </w:p>
    <w:p w14:paraId="6C0F1381" w14:textId="02F93A54" w:rsidR="00132675" w:rsidRPr="00BB4780" w:rsidRDefault="00132675" w:rsidP="00132675">
      <w:pPr>
        <w:spacing w:before="240" w:after="0"/>
        <w:ind w:left="426" w:right="357"/>
        <w:jc w:val="both"/>
        <w:rPr>
          <w:sz w:val="22"/>
          <w:szCs w:val="22"/>
          <w:lang w:val="en-GB"/>
        </w:rPr>
      </w:pPr>
      <w:r w:rsidRPr="00132675">
        <w:rPr>
          <w:sz w:val="22"/>
          <w:szCs w:val="22"/>
        </w:rPr>
        <w:t xml:space="preserve">The selection criteria for tenderers to </w:t>
      </w:r>
      <w:r w:rsidRPr="00132675">
        <w:rPr>
          <w:b/>
          <w:bCs/>
          <w:sz w:val="22"/>
          <w:szCs w:val="22"/>
        </w:rPr>
        <w:t xml:space="preserve">Lot n° </w:t>
      </w:r>
      <w:r>
        <w:rPr>
          <w:b/>
          <w:bCs/>
          <w:sz w:val="22"/>
          <w:szCs w:val="22"/>
        </w:rPr>
        <w:t>2</w:t>
      </w:r>
      <w:r w:rsidRPr="00132675">
        <w:rPr>
          <w:sz w:val="22"/>
          <w:szCs w:val="22"/>
        </w:rPr>
        <w:t xml:space="preserve"> are as follows:</w:t>
      </w:r>
    </w:p>
    <w:p w14:paraId="196C1B66" w14:textId="77777777" w:rsidR="00132675" w:rsidRPr="00132675" w:rsidRDefault="00132675" w:rsidP="00132675">
      <w:pPr>
        <w:pStyle w:val="Blockquote"/>
        <w:numPr>
          <w:ilvl w:val="0"/>
          <w:numId w:val="24"/>
        </w:numPr>
        <w:ind w:right="-48"/>
        <w:jc w:val="both"/>
        <w:rPr>
          <w:sz w:val="22"/>
          <w:szCs w:val="22"/>
          <w:lang w:val="en-GB"/>
        </w:rPr>
      </w:pPr>
      <w:r w:rsidRPr="00242F6D">
        <w:rPr>
          <w:b/>
          <w:sz w:val="22"/>
          <w:szCs w:val="22"/>
          <w:u w:val="single"/>
          <w:lang w:val="en-GB"/>
        </w:rPr>
        <w:t>Economic and financial capacity</w:t>
      </w:r>
      <w:r w:rsidRPr="00242F6D">
        <w:rPr>
          <w:sz w:val="22"/>
          <w:szCs w:val="22"/>
          <w:lang w:val="en-GB"/>
        </w:rPr>
        <w:t xml:space="preserve"> </w:t>
      </w:r>
      <w:r w:rsidRPr="00242F6D">
        <w:rPr>
          <w:b/>
          <w:sz w:val="22"/>
          <w:szCs w:val="22"/>
          <w:lang w:val="en-GB"/>
        </w:rPr>
        <w:t>(</w:t>
      </w:r>
      <w:r w:rsidRPr="00242F6D">
        <w:rPr>
          <w:sz w:val="22"/>
          <w:szCs w:val="22"/>
          <w:lang w:val="en-GB"/>
        </w:rPr>
        <w:t>based on item 3 of the request to participate form, or on item</w:t>
      </w:r>
      <w:r>
        <w:rPr>
          <w:sz w:val="22"/>
          <w:szCs w:val="22"/>
          <w:lang w:val="en-GB"/>
        </w:rPr>
        <w:t xml:space="preserve"> </w:t>
      </w:r>
      <w:r w:rsidRPr="00AA11FD">
        <w:rPr>
          <w:sz w:val="22"/>
          <w:szCs w:val="22"/>
          <w:lang w:val="en-GB"/>
        </w:rPr>
        <w:t xml:space="preserve">3 of supply tender form). In case of candidate being a public body, equivalent information should be provided. The reference period which will be taken into account will be the last three </w:t>
      </w:r>
      <w:r w:rsidRPr="00132675">
        <w:rPr>
          <w:sz w:val="22"/>
          <w:szCs w:val="22"/>
          <w:lang w:val="en-GB"/>
        </w:rPr>
        <w:t>years for which accounts have been closed.</w:t>
      </w:r>
    </w:p>
    <w:p w14:paraId="6363E24F" w14:textId="77777777" w:rsidR="00132675" w:rsidRPr="00132675" w:rsidRDefault="00132675" w:rsidP="00132675">
      <w:pPr>
        <w:widowControl/>
        <w:numPr>
          <w:ilvl w:val="0"/>
          <w:numId w:val="3"/>
        </w:numPr>
        <w:spacing w:before="120" w:after="0"/>
        <w:ind w:left="1080" w:right="-48" w:hanging="240"/>
        <w:jc w:val="both"/>
        <w:rPr>
          <w:sz w:val="22"/>
          <w:szCs w:val="22"/>
          <w:lang w:val="en-GB"/>
        </w:rPr>
      </w:pPr>
      <w:r w:rsidRPr="00132675">
        <w:rPr>
          <w:sz w:val="22"/>
          <w:szCs w:val="22"/>
          <w:lang w:val="en-GB"/>
        </w:rPr>
        <w:lastRenderedPageBreak/>
        <w:t>the average annual turnover of the candidate or tenderer for the years 2023, 2022 and 2021</w:t>
      </w:r>
      <w:r w:rsidRPr="00132675">
        <w:rPr>
          <w:lang w:val="en-GB"/>
        </w:rPr>
        <w:t xml:space="preserve"> </w:t>
      </w:r>
      <w:r w:rsidRPr="00132675">
        <w:rPr>
          <w:sz w:val="22"/>
          <w:szCs w:val="22"/>
          <w:lang w:val="en-GB"/>
        </w:rPr>
        <w:t xml:space="preserve">must exceed/be equal to the budget of the </w:t>
      </w:r>
      <w:r w:rsidRPr="00132675">
        <w:rPr>
          <w:sz w:val="22"/>
          <w:szCs w:val="22"/>
        </w:rPr>
        <w:t>Tenderer’s</w:t>
      </w:r>
      <w:r w:rsidRPr="00132675">
        <w:rPr>
          <w:sz w:val="22"/>
          <w:szCs w:val="22"/>
          <w:lang w:val="en-GB"/>
        </w:rPr>
        <w:t xml:space="preserve"> financial offer.</w:t>
      </w:r>
      <w:r w:rsidRPr="00132675" w:rsidDel="006E3521">
        <w:rPr>
          <w:sz w:val="22"/>
          <w:szCs w:val="22"/>
          <w:lang w:val="en-GB"/>
        </w:rPr>
        <w:t xml:space="preserve"> </w:t>
      </w:r>
    </w:p>
    <w:p w14:paraId="09EDCAC4" w14:textId="77777777" w:rsidR="00132675" w:rsidRPr="00D225CC" w:rsidRDefault="00132675" w:rsidP="00132675">
      <w:pPr>
        <w:pStyle w:val="Blockquote"/>
        <w:ind w:left="709"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Professional capacity</w:t>
      </w:r>
      <w:r w:rsidRPr="00242F6D">
        <w:rPr>
          <w:sz w:val="22"/>
          <w:szCs w:val="22"/>
          <w:lang w:val="en-GB"/>
        </w:rPr>
        <w:t xml:space="preserve"> (based on items 4 and 5 of the request to participate form for service contracts and on items 4 and 5 of the tender form for supply contracts). The reference period which will be taken into account will be the last three years preceding the submission deadline.</w:t>
      </w:r>
    </w:p>
    <w:p w14:paraId="0288816C" w14:textId="0702198F" w:rsidR="00132675" w:rsidRPr="00132675" w:rsidRDefault="00132675" w:rsidP="00132675">
      <w:pPr>
        <w:pStyle w:val="Blockquote"/>
        <w:numPr>
          <w:ilvl w:val="0"/>
          <w:numId w:val="2"/>
        </w:numPr>
        <w:tabs>
          <w:tab w:val="clear" w:pos="360"/>
          <w:tab w:val="num" w:pos="1275"/>
        </w:tabs>
        <w:ind w:left="1275" w:hanging="425"/>
        <w:jc w:val="both"/>
        <w:rPr>
          <w:sz w:val="22"/>
          <w:szCs w:val="22"/>
          <w:lang w:val="en-GB"/>
        </w:rPr>
      </w:pPr>
      <w:r w:rsidRPr="00132675">
        <w:rPr>
          <w:sz w:val="22"/>
          <w:szCs w:val="22"/>
          <w:lang w:val="en-GB"/>
        </w:rPr>
        <w:t xml:space="preserve">At least </w:t>
      </w:r>
      <w:r w:rsidR="00BC2871">
        <w:rPr>
          <w:sz w:val="22"/>
          <w:szCs w:val="22"/>
          <w:lang w:val="en-GB"/>
        </w:rPr>
        <w:t>three</w:t>
      </w:r>
      <w:r w:rsidRPr="00132675">
        <w:rPr>
          <w:sz w:val="22"/>
          <w:szCs w:val="22"/>
          <w:lang w:val="en-GB"/>
        </w:rPr>
        <w:t xml:space="preserve"> staff </w:t>
      </w:r>
      <w:r w:rsidR="00BC2871">
        <w:rPr>
          <w:sz w:val="22"/>
          <w:szCs w:val="22"/>
          <w:lang w:val="en-GB"/>
        </w:rPr>
        <w:t>(</w:t>
      </w:r>
      <w:r w:rsidR="00BC2871" w:rsidRPr="00BC2871">
        <w:rPr>
          <w:sz w:val="22"/>
          <w:szCs w:val="22"/>
          <w:lang w:val="en-GB"/>
        </w:rPr>
        <w:t>full-time or engaged</w:t>
      </w:r>
      <w:r w:rsidR="00BC2871">
        <w:rPr>
          <w:sz w:val="22"/>
          <w:szCs w:val="22"/>
          <w:lang w:val="en-GB"/>
        </w:rPr>
        <w:t xml:space="preserve">) </w:t>
      </w:r>
      <w:r w:rsidRPr="00132675">
        <w:rPr>
          <w:sz w:val="22"/>
          <w:szCs w:val="22"/>
          <w:lang w:val="en-GB"/>
        </w:rPr>
        <w:t>currently work for the tenderer in fields related to this contract;</w:t>
      </w:r>
    </w:p>
    <w:p w14:paraId="49D9B2E6" w14:textId="77777777" w:rsidR="00132675" w:rsidRPr="008C5B63" w:rsidRDefault="00132675" w:rsidP="00132675">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the request to participate form for service contracts and on items 5 and 6 of the tender form for supply contracts). The reference period which will be taken into account will be </w:t>
      </w:r>
      <w:r w:rsidRPr="00132675">
        <w:rPr>
          <w:sz w:val="22"/>
          <w:szCs w:val="22"/>
          <w:lang w:val="en-GB"/>
        </w:rPr>
        <w:t>the last three years from submission</w:t>
      </w:r>
      <w:r w:rsidRPr="00242F6D">
        <w:rPr>
          <w:sz w:val="22"/>
          <w:szCs w:val="22"/>
          <w:lang w:val="en-GB"/>
        </w:rPr>
        <w:t xml:space="preserve"> deadline.</w:t>
      </w:r>
    </w:p>
    <w:p w14:paraId="3FB0F0E8" w14:textId="77777777" w:rsidR="00132675" w:rsidRDefault="00132675" w:rsidP="00132675">
      <w:pPr>
        <w:pStyle w:val="Blockquote"/>
        <w:numPr>
          <w:ilvl w:val="0"/>
          <w:numId w:val="23"/>
        </w:numPr>
        <w:ind w:left="1134" w:right="26"/>
        <w:jc w:val="both"/>
        <w:rPr>
          <w:b/>
          <w:sz w:val="22"/>
          <w:szCs w:val="22"/>
          <w:lang w:val="en-GB"/>
        </w:rPr>
      </w:pPr>
      <w:r>
        <w:rPr>
          <w:sz w:val="22"/>
          <w:szCs w:val="22"/>
          <w:lang w:val="en-GB"/>
        </w:rPr>
        <w:t>T</w:t>
      </w:r>
      <w:r w:rsidRPr="00D225CC">
        <w:rPr>
          <w:sz w:val="22"/>
          <w:szCs w:val="22"/>
          <w:lang w:val="en-GB"/>
        </w:rPr>
        <w:t xml:space="preserve">he candidate has </w:t>
      </w:r>
      <w:r>
        <w:rPr>
          <w:sz w:val="22"/>
          <w:szCs w:val="22"/>
          <w:lang w:val="en-GB"/>
        </w:rPr>
        <w:t xml:space="preserve">provided services or supplies under </w:t>
      </w:r>
      <w:r w:rsidRPr="00D225CC">
        <w:rPr>
          <w:sz w:val="22"/>
          <w:szCs w:val="22"/>
          <w:lang w:val="en-GB"/>
        </w:rPr>
        <w:t xml:space="preserve">at least </w:t>
      </w:r>
      <w:r>
        <w:rPr>
          <w:sz w:val="22"/>
          <w:szCs w:val="22"/>
          <w:lang w:val="en-GB"/>
        </w:rPr>
        <w:t>one</w:t>
      </w:r>
      <w:r w:rsidRPr="00D225CC">
        <w:rPr>
          <w:sz w:val="22"/>
          <w:szCs w:val="22"/>
          <w:lang w:val="en-GB"/>
        </w:rPr>
        <w:t xml:space="preserve"> </w:t>
      </w:r>
      <w:r>
        <w:rPr>
          <w:sz w:val="22"/>
          <w:szCs w:val="22"/>
          <w:lang w:val="en-GB"/>
        </w:rPr>
        <w:t xml:space="preserve">contract </w:t>
      </w:r>
      <w:r w:rsidRPr="00D225CC">
        <w:rPr>
          <w:sz w:val="22"/>
          <w:szCs w:val="22"/>
          <w:lang w:val="en-GB"/>
        </w:rPr>
        <w:t xml:space="preserve">with a budget of at least </w:t>
      </w:r>
      <w:r w:rsidRPr="00A140FD">
        <w:rPr>
          <w:sz w:val="22"/>
          <w:szCs w:val="22"/>
          <w:lang w:val="en-GB"/>
        </w:rPr>
        <w:t>of at least that of its financial offer</w:t>
      </w:r>
      <w:r w:rsidRPr="00132675">
        <w:rPr>
          <w:sz w:val="22"/>
          <w:szCs w:val="22"/>
          <w:lang w:val="en-GB"/>
        </w:rPr>
        <w:t xml:space="preserve"> </w:t>
      </w:r>
      <w:r w:rsidRPr="00A140FD">
        <w:rPr>
          <w:sz w:val="22"/>
          <w:szCs w:val="22"/>
          <w:lang w:val="en-GB"/>
        </w:rPr>
        <w:t>in fields similar to this procurement</w:t>
      </w:r>
      <w:r>
        <w:rPr>
          <w:sz w:val="22"/>
          <w:szCs w:val="22"/>
          <w:lang w:val="en-GB"/>
        </w:rPr>
        <w:t xml:space="preserve">, which was implemented at any moment during the reference period: last three years. </w:t>
      </w:r>
    </w:p>
    <w:p w14:paraId="28A20E65" w14:textId="77777777" w:rsidR="00132675" w:rsidRDefault="00132675" w:rsidP="00132675">
      <w:pPr>
        <w:pStyle w:val="Blockquote"/>
        <w:ind w:right="26"/>
        <w:jc w:val="both"/>
        <w:rPr>
          <w:b/>
          <w:sz w:val="22"/>
          <w:szCs w:val="22"/>
          <w:lang w:val="en-GB"/>
        </w:rPr>
      </w:pPr>
    </w:p>
    <w:p w14:paraId="2BCB12B9" w14:textId="4843B12C" w:rsidR="00876CC8" w:rsidRDefault="00876CC8" w:rsidP="00093F3D">
      <w:pPr>
        <w:pStyle w:val="Blockquote"/>
        <w:tabs>
          <w:tab w:val="left" w:pos="284"/>
        </w:tabs>
        <w:ind w:left="71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Default="00876CC8" w:rsidP="00093F3D">
      <w:pPr>
        <w:pStyle w:val="Blockquote"/>
        <w:tabs>
          <w:tab w:val="left" w:pos="284"/>
        </w:tabs>
        <w:ind w:left="710" w:right="26"/>
        <w:jc w:val="both"/>
        <w:rPr>
          <w:sz w:val="22"/>
          <w:szCs w:val="22"/>
          <w:highlight w:val="lightGray"/>
          <w:lang w:val="en-GB"/>
        </w:rPr>
      </w:pPr>
    </w:p>
    <w:sectPr w:rsidR="00876CC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86319" w14:textId="77777777" w:rsidR="00DC2021" w:rsidRDefault="00DC2021" w:rsidP="000A4362">
      <w:pPr>
        <w:spacing w:before="0" w:after="0"/>
      </w:pPr>
      <w:r>
        <w:separator/>
      </w:r>
    </w:p>
  </w:endnote>
  <w:endnote w:type="continuationSeparator" w:id="0">
    <w:p w14:paraId="6D1B7423" w14:textId="77777777" w:rsidR="00DC2021" w:rsidRDefault="00DC2021"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B3BD5">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B3BD5">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BC823" w14:textId="77777777" w:rsidR="00DC2021" w:rsidRDefault="00DC2021" w:rsidP="000A4362">
      <w:pPr>
        <w:spacing w:before="0" w:after="0"/>
      </w:pPr>
      <w:r>
        <w:separator/>
      </w:r>
    </w:p>
  </w:footnote>
  <w:footnote w:type="continuationSeparator" w:id="0">
    <w:p w14:paraId="380837A2" w14:textId="77777777" w:rsidR="00DC2021" w:rsidRDefault="00DC2021"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F08E9"/>
    <w:multiLevelType w:val="hybridMultilevel"/>
    <w:tmpl w:val="4446ACEC"/>
    <w:lvl w:ilvl="0" w:tplc="FFFFFFFF">
      <w:start w:val="1"/>
      <w:numFmt w:val="decimal"/>
      <w:lvlText w:val="%1)"/>
      <w:lvlJc w:val="left"/>
      <w:pPr>
        <w:ind w:left="840" w:hanging="360"/>
      </w:pPr>
      <w:rPr>
        <w:rFonts w:hint="default"/>
        <w:b/>
        <w:u w:val="single"/>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0F9F0839"/>
    <w:multiLevelType w:val="hybridMultilevel"/>
    <w:tmpl w:val="2864D624"/>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930696983">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989289793">
    <w:abstractNumId w:val="14"/>
  </w:num>
  <w:num w:numId="3" w16cid:durableId="497234700">
    <w:abstractNumId w:val="5"/>
  </w:num>
  <w:num w:numId="4" w16cid:durableId="382756249">
    <w:abstractNumId w:val="13"/>
  </w:num>
  <w:num w:numId="5" w16cid:durableId="1104959638">
    <w:abstractNumId w:val="11"/>
  </w:num>
  <w:num w:numId="6" w16cid:durableId="1180663118">
    <w:abstractNumId w:val="18"/>
  </w:num>
  <w:num w:numId="7" w16cid:durableId="1624266238">
    <w:abstractNumId w:val="4"/>
  </w:num>
  <w:num w:numId="8" w16cid:durableId="698237760">
    <w:abstractNumId w:val="7"/>
  </w:num>
  <w:num w:numId="9" w16cid:durableId="1473056172">
    <w:abstractNumId w:val="19"/>
  </w:num>
  <w:num w:numId="10" w16cid:durableId="1382904693">
    <w:abstractNumId w:val="17"/>
  </w:num>
  <w:num w:numId="11" w16cid:durableId="286741208">
    <w:abstractNumId w:val="12"/>
  </w:num>
  <w:num w:numId="12" w16cid:durableId="663512574">
    <w:abstractNumId w:val="4"/>
  </w:num>
  <w:num w:numId="13" w16cid:durableId="1653876391">
    <w:abstractNumId w:val="20"/>
  </w:num>
  <w:num w:numId="14" w16cid:durableId="1401245111">
    <w:abstractNumId w:val="4"/>
    <w:lvlOverride w:ilvl="0">
      <w:startOverride w:val="1"/>
    </w:lvlOverride>
  </w:num>
  <w:num w:numId="15" w16cid:durableId="87997459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68645520">
    <w:abstractNumId w:val="10"/>
  </w:num>
  <w:num w:numId="17" w16cid:durableId="1754546843">
    <w:abstractNumId w:val="8"/>
  </w:num>
  <w:num w:numId="18" w16cid:durableId="554044413">
    <w:abstractNumId w:val="16"/>
  </w:num>
  <w:num w:numId="19" w16cid:durableId="1159806100">
    <w:abstractNumId w:val="2"/>
  </w:num>
  <w:num w:numId="20" w16cid:durableId="20283412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364018148">
    <w:abstractNumId w:val="15"/>
  </w:num>
  <w:num w:numId="22" w16cid:durableId="1774207701">
    <w:abstractNumId w:val="9"/>
  </w:num>
  <w:num w:numId="23" w16cid:durableId="1368144656">
    <w:abstractNumId w:val="6"/>
  </w:num>
  <w:num w:numId="24" w16cid:durableId="287592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6722"/>
    <w:rsid w:val="00017B82"/>
    <w:rsid w:val="00023A65"/>
    <w:rsid w:val="000507A8"/>
    <w:rsid w:val="00051841"/>
    <w:rsid w:val="000557AC"/>
    <w:rsid w:val="000565D8"/>
    <w:rsid w:val="00057B45"/>
    <w:rsid w:val="0006275F"/>
    <w:rsid w:val="000657F4"/>
    <w:rsid w:val="000675D4"/>
    <w:rsid w:val="00075D67"/>
    <w:rsid w:val="00082B07"/>
    <w:rsid w:val="0008720D"/>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2675"/>
    <w:rsid w:val="0013411D"/>
    <w:rsid w:val="00134B94"/>
    <w:rsid w:val="001350A5"/>
    <w:rsid w:val="00136A83"/>
    <w:rsid w:val="001421D8"/>
    <w:rsid w:val="00146A13"/>
    <w:rsid w:val="00147087"/>
    <w:rsid w:val="001471CB"/>
    <w:rsid w:val="00156378"/>
    <w:rsid w:val="001567F0"/>
    <w:rsid w:val="00157612"/>
    <w:rsid w:val="001615EF"/>
    <w:rsid w:val="00163B0D"/>
    <w:rsid w:val="00167B4B"/>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1F5C98"/>
    <w:rsid w:val="00202A86"/>
    <w:rsid w:val="00204ACF"/>
    <w:rsid w:val="002108FA"/>
    <w:rsid w:val="00213134"/>
    <w:rsid w:val="002142D5"/>
    <w:rsid w:val="0021495F"/>
    <w:rsid w:val="00214B40"/>
    <w:rsid w:val="00221638"/>
    <w:rsid w:val="00231FEE"/>
    <w:rsid w:val="0023463C"/>
    <w:rsid w:val="00236B43"/>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33DE"/>
    <w:rsid w:val="002C7CF4"/>
    <w:rsid w:val="002D1177"/>
    <w:rsid w:val="002D2EAB"/>
    <w:rsid w:val="002D3C7A"/>
    <w:rsid w:val="002D6A62"/>
    <w:rsid w:val="002D7039"/>
    <w:rsid w:val="002E7C9B"/>
    <w:rsid w:val="002F1DF5"/>
    <w:rsid w:val="002F29A0"/>
    <w:rsid w:val="002F7735"/>
    <w:rsid w:val="00300DBC"/>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35EC"/>
    <w:rsid w:val="00355942"/>
    <w:rsid w:val="00355AF2"/>
    <w:rsid w:val="003575EC"/>
    <w:rsid w:val="00360B11"/>
    <w:rsid w:val="00361BF6"/>
    <w:rsid w:val="003628A1"/>
    <w:rsid w:val="00372DFC"/>
    <w:rsid w:val="00373871"/>
    <w:rsid w:val="00373976"/>
    <w:rsid w:val="00383B48"/>
    <w:rsid w:val="003907E7"/>
    <w:rsid w:val="003916E7"/>
    <w:rsid w:val="00393CB9"/>
    <w:rsid w:val="00396632"/>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7DC"/>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1DD"/>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026"/>
    <w:rsid w:val="005C4AFB"/>
    <w:rsid w:val="005D0163"/>
    <w:rsid w:val="005D1592"/>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573D7"/>
    <w:rsid w:val="00664FB0"/>
    <w:rsid w:val="006661F9"/>
    <w:rsid w:val="00672F39"/>
    <w:rsid w:val="006740A6"/>
    <w:rsid w:val="0067459C"/>
    <w:rsid w:val="00677B82"/>
    <w:rsid w:val="006833DA"/>
    <w:rsid w:val="00683E2E"/>
    <w:rsid w:val="00686414"/>
    <w:rsid w:val="006910DE"/>
    <w:rsid w:val="006A0BB1"/>
    <w:rsid w:val="006A1D7C"/>
    <w:rsid w:val="006A32FA"/>
    <w:rsid w:val="006A6D08"/>
    <w:rsid w:val="006B08DC"/>
    <w:rsid w:val="006B5C68"/>
    <w:rsid w:val="006B6683"/>
    <w:rsid w:val="006C2E49"/>
    <w:rsid w:val="006C646F"/>
    <w:rsid w:val="006D316A"/>
    <w:rsid w:val="006E3521"/>
    <w:rsid w:val="006F2C5A"/>
    <w:rsid w:val="006F3C83"/>
    <w:rsid w:val="006F3DB8"/>
    <w:rsid w:val="006F71B5"/>
    <w:rsid w:val="007116B8"/>
    <w:rsid w:val="00714D39"/>
    <w:rsid w:val="00720711"/>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E6B42"/>
    <w:rsid w:val="007F5EFA"/>
    <w:rsid w:val="0080696C"/>
    <w:rsid w:val="00812890"/>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86BC0"/>
    <w:rsid w:val="008B2971"/>
    <w:rsid w:val="008B3342"/>
    <w:rsid w:val="008B59D3"/>
    <w:rsid w:val="008B6020"/>
    <w:rsid w:val="008C2E9A"/>
    <w:rsid w:val="008C5EDD"/>
    <w:rsid w:val="008D245E"/>
    <w:rsid w:val="008D280D"/>
    <w:rsid w:val="008D470A"/>
    <w:rsid w:val="008D5230"/>
    <w:rsid w:val="008D6D3D"/>
    <w:rsid w:val="008E0DCE"/>
    <w:rsid w:val="008E28A7"/>
    <w:rsid w:val="008F3096"/>
    <w:rsid w:val="00903AD7"/>
    <w:rsid w:val="00904189"/>
    <w:rsid w:val="009041DF"/>
    <w:rsid w:val="00910056"/>
    <w:rsid w:val="009113C2"/>
    <w:rsid w:val="0091445D"/>
    <w:rsid w:val="009168D3"/>
    <w:rsid w:val="0092500D"/>
    <w:rsid w:val="00926F10"/>
    <w:rsid w:val="00930DE4"/>
    <w:rsid w:val="00931C36"/>
    <w:rsid w:val="00935804"/>
    <w:rsid w:val="0093721F"/>
    <w:rsid w:val="00941008"/>
    <w:rsid w:val="00943C88"/>
    <w:rsid w:val="00944873"/>
    <w:rsid w:val="0094544F"/>
    <w:rsid w:val="009457F5"/>
    <w:rsid w:val="009510B2"/>
    <w:rsid w:val="00954DAF"/>
    <w:rsid w:val="009552BC"/>
    <w:rsid w:val="00956F04"/>
    <w:rsid w:val="009714FD"/>
    <w:rsid w:val="00971DFA"/>
    <w:rsid w:val="0097292E"/>
    <w:rsid w:val="0097450C"/>
    <w:rsid w:val="009752D7"/>
    <w:rsid w:val="00990E03"/>
    <w:rsid w:val="00993F6E"/>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832A7"/>
    <w:rsid w:val="00A95A76"/>
    <w:rsid w:val="00AA11FD"/>
    <w:rsid w:val="00AA2237"/>
    <w:rsid w:val="00AA22A5"/>
    <w:rsid w:val="00AA5240"/>
    <w:rsid w:val="00AB6787"/>
    <w:rsid w:val="00AC05ED"/>
    <w:rsid w:val="00AC4ADC"/>
    <w:rsid w:val="00AC773A"/>
    <w:rsid w:val="00AD55C0"/>
    <w:rsid w:val="00AD7E39"/>
    <w:rsid w:val="00AE0634"/>
    <w:rsid w:val="00AE359A"/>
    <w:rsid w:val="00AE3E96"/>
    <w:rsid w:val="00AE41D2"/>
    <w:rsid w:val="00AE50F5"/>
    <w:rsid w:val="00AE7AE1"/>
    <w:rsid w:val="00B03D4C"/>
    <w:rsid w:val="00B122DD"/>
    <w:rsid w:val="00B152FA"/>
    <w:rsid w:val="00B15AFC"/>
    <w:rsid w:val="00B20DFE"/>
    <w:rsid w:val="00B2271A"/>
    <w:rsid w:val="00B24479"/>
    <w:rsid w:val="00B27235"/>
    <w:rsid w:val="00B3118D"/>
    <w:rsid w:val="00B37EE9"/>
    <w:rsid w:val="00B43693"/>
    <w:rsid w:val="00B45983"/>
    <w:rsid w:val="00B470EF"/>
    <w:rsid w:val="00B53CF3"/>
    <w:rsid w:val="00B54792"/>
    <w:rsid w:val="00B62D4F"/>
    <w:rsid w:val="00B65865"/>
    <w:rsid w:val="00B71B1C"/>
    <w:rsid w:val="00B8472C"/>
    <w:rsid w:val="00B8504C"/>
    <w:rsid w:val="00B92BE1"/>
    <w:rsid w:val="00B932B7"/>
    <w:rsid w:val="00B96C8B"/>
    <w:rsid w:val="00BA29BB"/>
    <w:rsid w:val="00BA3264"/>
    <w:rsid w:val="00BC0099"/>
    <w:rsid w:val="00BC08E6"/>
    <w:rsid w:val="00BC2871"/>
    <w:rsid w:val="00BC39F1"/>
    <w:rsid w:val="00BC6B0E"/>
    <w:rsid w:val="00BD0381"/>
    <w:rsid w:val="00C12078"/>
    <w:rsid w:val="00C168FB"/>
    <w:rsid w:val="00C177AB"/>
    <w:rsid w:val="00C17EC7"/>
    <w:rsid w:val="00C206F2"/>
    <w:rsid w:val="00C261AB"/>
    <w:rsid w:val="00C26AED"/>
    <w:rsid w:val="00C348D5"/>
    <w:rsid w:val="00C35177"/>
    <w:rsid w:val="00C423DF"/>
    <w:rsid w:val="00C42EDC"/>
    <w:rsid w:val="00C5116B"/>
    <w:rsid w:val="00C52C62"/>
    <w:rsid w:val="00C60BF7"/>
    <w:rsid w:val="00C66544"/>
    <w:rsid w:val="00C66BF3"/>
    <w:rsid w:val="00C775FB"/>
    <w:rsid w:val="00C80539"/>
    <w:rsid w:val="00C905B5"/>
    <w:rsid w:val="00C932C5"/>
    <w:rsid w:val="00C94606"/>
    <w:rsid w:val="00C969A9"/>
    <w:rsid w:val="00CA0640"/>
    <w:rsid w:val="00CA5345"/>
    <w:rsid w:val="00CA63C6"/>
    <w:rsid w:val="00CA6501"/>
    <w:rsid w:val="00CA74E5"/>
    <w:rsid w:val="00CB3E5C"/>
    <w:rsid w:val="00CB4BC1"/>
    <w:rsid w:val="00CC118D"/>
    <w:rsid w:val="00CC2D06"/>
    <w:rsid w:val="00CC2EF3"/>
    <w:rsid w:val="00CC390B"/>
    <w:rsid w:val="00CC3DC2"/>
    <w:rsid w:val="00CC4086"/>
    <w:rsid w:val="00CC4B2C"/>
    <w:rsid w:val="00CC5DD2"/>
    <w:rsid w:val="00CC5EF9"/>
    <w:rsid w:val="00CC6F80"/>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22E"/>
    <w:rsid w:val="00D56FD2"/>
    <w:rsid w:val="00D6605F"/>
    <w:rsid w:val="00D70F25"/>
    <w:rsid w:val="00D7181A"/>
    <w:rsid w:val="00D777E5"/>
    <w:rsid w:val="00D80B98"/>
    <w:rsid w:val="00D8757C"/>
    <w:rsid w:val="00D91AE4"/>
    <w:rsid w:val="00DB36EF"/>
    <w:rsid w:val="00DB778F"/>
    <w:rsid w:val="00DC2021"/>
    <w:rsid w:val="00DC6227"/>
    <w:rsid w:val="00DE6EBD"/>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06356"/>
    <w:rsid w:val="00F15DF2"/>
    <w:rsid w:val="00F223EA"/>
    <w:rsid w:val="00F235BD"/>
    <w:rsid w:val="00F33CD5"/>
    <w:rsid w:val="00F36595"/>
    <w:rsid w:val="00F47AC0"/>
    <w:rsid w:val="00F51255"/>
    <w:rsid w:val="00F65592"/>
    <w:rsid w:val="00F72244"/>
    <w:rsid w:val="00F72408"/>
    <w:rsid w:val="00F74766"/>
    <w:rsid w:val="00F747E1"/>
    <w:rsid w:val="00F87B0F"/>
    <w:rsid w:val="00F87B91"/>
    <w:rsid w:val="00F90C25"/>
    <w:rsid w:val="00F91380"/>
    <w:rsid w:val="00F93AB7"/>
    <w:rsid w:val="00F96B0B"/>
    <w:rsid w:val="00F97606"/>
    <w:rsid w:val="00FA24DB"/>
    <w:rsid w:val="00FA6D64"/>
    <w:rsid w:val="00FA7EE6"/>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4.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3384</TotalTime>
  <Pages>4</Pages>
  <Words>1512</Words>
  <Characters>8623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Nikola Todorov</cp:lastModifiedBy>
  <cp:revision>188</cp:revision>
  <dcterms:created xsi:type="dcterms:W3CDTF">2020-07-14T13:39:00Z</dcterms:created>
  <dcterms:modified xsi:type="dcterms:W3CDTF">2024-12-30T00:03:00Z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