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A391" w14:textId="099876AE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1D860944" w14:textId="77777777" w:rsidR="00171A8D" w:rsidRP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Contract title: Public procurement of supplies for project REBIOFORESTS</w:t>
      </w:r>
    </w:p>
    <w:p w14:paraId="00CFDA04" w14:textId="3A1E3205" w:rsidR="00916179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Ref. number: HR-RS00062 – PP2 – TD02</w:t>
      </w:r>
    </w:p>
    <w:p w14:paraId="70D3A0B5" w14:textId="77777777" w:rsid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</w:p>
    <w:p w14:paraId="47375E42" w14:textId="48DD0BBF" w:rsid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171A8D">
        <w:rPr>
          <w:rStyle w:val="Strong"/>
          <w:rFonts w:ascii="Times New Roman" w:hAnsi="Times New Roman"/>
          <w:sz w:val="24"/>
          <w:szCs w:val="24"/>
          <w:lang w:val="en-GB"/>
        </w:rPr>
        <w:t xml:space="preserve">LOT </w:t>
      </w:r>
      <w:r w:rsidR="00802410">
        <w:rPr>
          <w:rStyle w:val="Strong"/>
          <w:rFonts w:ascii="Times New Roman" w:hAnsi="Times New Roman"/>
          <w:sz w:val="24"/>
          <w:szCs w:val="24"/>
          <w:lang w:val="en-GB"/>
        </w:rPr>
        <w:t>4</w:t>
      </w:r>
      <w:r w:rsidRPr="00171A8D">
        <w:rPr>
          <w:rStyle w:val="Strong"/>
          <w:rFonts w:ascii="Times New Roman" w:hAnsi="Times New Roman"/>
          <w:sz w:val="24"/>
          <w:szCs w:val="24"/>
          <w:lang w:val="en-GB"/>
        </w:rPr>
        <w:t xml:space="preserve"> - </w:t>
      </w:r>
      <w:r w:rsidR="00802410" w:rsidRPr="00802410">
        <w:rPr>
          <w:rStyle w:val="Strong"/>
          <w:rFonts w:ascii="Times New Roman" w:hAnsi="Times New Roman"/>
          <w:sz w:val="24"/>
          <w:szCs w:val="24"/>
          <w:lang w:val="en-GB"/>
        </w:rPr>
        <w:t>Material for fence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621A7AC1" w14:textId="26B58021" w:rsidR="004D2FD8" w:rsidRPr="00171A8D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DDP</w:t>
            </w:r>
            <w:r w:rsidR="00C34571" w:rsidRPr="00171A8D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2CE41854" w14:textId="31FEC93A" w:rsidR="004D2FD8" w:rsidRPr="00171A8D" w:rsidRDefault="0012513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“Forest Administration” </w:t>
            </w:r>
            <w:proofErr w:type="spellStart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Višnjićevo</w:t>
            </w:r>
            <w:proofErr w:type="spellEnd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Radnička</w:t>
            </w:r>
            <w:proofErr w:type="spellEnd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br. 2, </w:t>
            </w:r>
            <w:proofErr w:type="spellStart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Višnjićevo</w:t>
            </w:r>
            <w:proofErr w:type="spellEnd"/>
          </w:p>
          <w:p w14:paraId="45861CAA" w14:textId="2FAE2CF3" w:rsidR="004D2FD8" w:rsidRPr="00171A8D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F328F5" w:rsidRPr="00171A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</w:p>
        </w:tc>
        <w:tc>
          <w:tcPr>
            <w:tcW w:w="2895" w:type="dxa"/>
            <w:gridSpan w:val="2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5B93FE35" w:rsidR="004D2FD8" w:rsidRPr="00916179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4D2FD8" w:rsidRPr="00916179" w14:paraId="31CE7706" w14:textId="77777777" w:rsidTr="00171A8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  <w:vAlign w:val="center"/>
          </w:tcPr>
          <w:p w14:paraId="13F4A06E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  <w:vAlign w:val="center"/>
          </w:tcPr>
          <w:p w14:paraId="2ABB5FD9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7158D109" w14:textId="77777777" w:rsidR="004D2FD8" w:rsidRPr="00916179" w:rsidRDefault="004D2FD8" w:rsidP="00171A8D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  <w:vAlign w:val="center"/>
          </w:tcPr>
          <w:p w14:paraId="775831DD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0D7DE532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1A8D" w:rsidRPr="00916179" w14:paraId="5EB3F831" w14:textId="77777777" w:rsidTr="00171A8D">
        <w:trPr>
          <w:gridBefore w:val="1"/>
          <w:gridAfter w:val="1"/>
          <w:wBefore w:w="60" w:type="dxa"/>
          <w:wAfter w:w="60" w:type="dxa"/>
          <w:trHeight w:val="341"/>
          <w:jc w:val="center"/>
        </w:trPr>
        <w:tc>
          <w:tcPr>
            <w:tcW w:w="1473" w:type="dxa"/>
            <w:gridSpan w:val="2"/>
            <w:vAlign w:val="center"/>
          </w:tcPr>
          <w:p w14:paraId="10C871D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74C3495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74C6941C" w14:textId="3E6C9191" w:rsidR="00171A8D" w:rsidRPr="00916179" w:rsidRDefault="00171A8D" w:rsidP="00171A8D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3405A16B" w14:textId="7063A899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906" w:type="dxa"/>
            <w:gridSpan w:val="2"/>
            <w:vAlign w:val="center"/>
          </w:tcPr>
          <w:p w14:paraId="570E67E1" w14:textId="77777777" w:rsidR="00171A8D" w:rsidRPr="00916179" w:rsidRDefault="00171A8D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1EEE66F3" w14:textId="77777777" w:rsidR="008B62A6" w:rsidRDefault="008B62A6" w:rsidP="008B62A6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3AF034BF" w14:textId="77777777" w:rsidR="008B62A6" w:rsidRDefault="008B62A6" w:rsidP="008B62A6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2C244D44" w14:textId="77777777" w:rsidR="008B62A6" w:rsidRPr="006A5F84" w:rsidRDefault="008B62A6" w:rsidP="008B62A6">
      <w:pPr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27EBDF9E" w14:textId="77777777" w:rsidR="008B62A6" w:rsidRPr="008B62A6" w:rsidRDefault="008B62A6" w:rsidP="008B62A6">
      <w:pPr>
        <w:rPr>
          <w:lang w:val="en-GB"/>
        </w:rPr>
      </w:pPr>
    </w:p>
    <w:sectPr w:rsidR="008B62A6" w:rsidRPr="008B62A6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C6401" w14:textId="77777777" w:rsidR="00083770" w:rsidRDefault="00083770">
      <w:r>
        <w:separator/>
      </w:r>
    </w:p>
  </w:endnote>
  <w:endnote w:type="continuationSeparator" w:id="0">
    <w:p w14:paraId="5340418F" w14:textId="77777777" w:rsidR="00083770" w:rsidRDefault="0008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20B60" w14:textId="77777777" w:rsidR="00083770" w:rsidRDefault="00083770">
      <w:r>
        <w:separator/>
      </w:r>
    </w:p>
  </w:footnote>
  <w:footnote w:type="continuationSeparator" w:id="0">
    <w:p w14:paraId="61FF50CA" w14:textId="77777777" w:rsidR="00083770" w:rsidRDefault="00083770">
      <w:r>
        <w:continuationSeparator/>
      </w:r>
    </w:p>
  </w:footnote>
  <w:footnote w:id="1">
    <w:p w14:paraId="0F53C32A" w14:textId="22E3D1F6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171A8D">
        <w:rPr>
          <w:rFonts w:ascii="Times New Roman" w:hAnsi="Times New Roman"/>
          <w:lang w:val="en-GB"/>
        </w:rPr>
        <w:t>DDP (Delivered Duty Paid) 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3770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5136"/>
    <w:rsid w:val="00126CBD"/>
    <w:rsid w:val="001302A7"/>
    <w:rsid w:val="0014659F"/>
    <w:rsid w:val="00150767"/>
    <w:rsid w:val="001536B3"/>
    <w:rsid w:val="00157DEE"/>
    <w:rsid w:val="00171A8D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E669C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0A17"/>
    <w:rsid w:val="006917B2"/>
    <w:rsid w:val="00694030"/>
    <w:rsid w:val="006950E8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2410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2A6"/>
    <w:rsid w:val="008B6529"/>
    <w:rsid w:val="008B6968"/>
    <w:rsid w:val="008E40E2"/>
    <w:rsid w:val="008E79EF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546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3</cp:revision>
  <cp:lastPrinted>2015-12-03T09:09:00Z</cp:lastPrinted>
  <dcterms:created xsi:type="dcterms:W3CDTF">2025-03-26T21:06:00Z</dcterms:created>
  <dcterms:modified xsi:type="dcterms:W3CDTF">2025-03-30T09:30:00Z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